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proofErr w:type="gramStart"/>
            <w:r w:rsidRPr="002E571A">
              <w:rPr>
                <w:rFonts w:cs="Arial"/>
                <w:szCs w:val="22"/>
              </w:rPr>
              <w:t>решением</w:t>
            </w:r>
            <w:proofErr w:type="gramEnd"/>
            <w:r w:rsidRPr="002E571A">
              <w:rPr>
                <w:rFonts w:cs="Arial"/>
                <w:szCs w:val="22"/>
              </w:rPr>
              <w:t xml:space="preserve">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C4F8C">
            <w:pPr>
              <w:jc w:val="right"/>
              <w:rPr>
                <w:rFonts w:cs="Arial"/>
              </w:rPr>
            </w:pPr>
            <w:r w:rsidRPr="002E571A">
              <w:rPr>
                <w:rFonts w:cs="Arial"/>
                <w:szCs w:val="22"/>
              </w:rPr>
              <w:t xml:space="preserve">Протокол № </w:t>
            </w:r>
            <w:r w:rsidR="005C4F8C">
              <w:rPr>
                <w:rFonts w:cs="Arial"/>
                <w:szCs w:val="22"/>
              </w:rPr>
              <w:t>115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C4F8C">
            <w:pPr>
              <w:jc w:val="right"/>
              <w:rPr>
                <w:rFonts w:cs="Arial"/>
              </w:rPr>
            </w:pPr>
            <w:r w:rsidRPr="002E571A">
              <w:rPr>
                <w:rFonts w:cs="Arial"/>
                <w:szCs w:val="22"/>
              </w:rPr>
              <w:t>«</w:t>
            </w:r>
            <w:r w:rsidR="005C4F8C">
              <w:rPr>
                <w:rFonts w:cs="Arial"/>
                <w:szCs w:val="22"/>
              </w:rPr>
              <w:t>13</w:t>
            </w:r>
            <w:r w:rsidRPr="002E571A">
              <w:rPr>
                <w:rFonts w:cs="Arial"/>
                <w:szCs w:val="22"/>
              </w:rPr>
              <w:t xml:space="preserve">» </w:t>
            </w:r>
            <w:r w:rsidR="005C4F8C">
              <w:rPr>
                <w:rFonts w:cs="Arial"/>
                <w:szCs w:val="22"/>
              </w:rPr>
              <w:t>июля</w:t>
            </w:r>
            <w:r w:rsidRPr="002E571A">
              <w:rPr>
                <w:rFonts w:cs="Arial"/>
                <w:szCs w:val="22"/>
              </w:rPr>
              <w:t xml:space="preserve"> </w:t>
            </w:r>
            <w:r w:rsidR="005C4F8C">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F41DE5">
        <w:rPr>
          <w:rFonts w:cs="Arial"/>
          <w:szCs w:val="22"/>
        </w:rPr>
        <w:t>ПДО №</w:t>
      </w:r>
      <w:r w:rsidR="00B05D27" w:rsidRPr="008C4FE2">
        <w:rPr>
          <w:rFonts w:cs="Arial"/>
          <w:szCs w:val="22"/>
        </w:rPr>
        <w:t>2</w:t>
      </w:r>
      <w:r w:rsidR="003F005B" w:rsidRPr="008C4FE2">
        <w:rPr>
          <w:rFonts w:cs="Arial"/>
          <w:szCs w:val="22"/>
        </w:rPr>
        <w:t>3</w:t>
      </w:r>
      <w:r w:rsidR="008C4FE2" w:rsidRPr="008C4FE2">
        <w:rPr>
          <w:rFonts w:cs="Arial"/>
          <w:szCs w:val="22"/>
        </w:rPr>
        <w:t>8</w:t>
      </w:r>
      <w:r w:rsidRPr="008C4FE2">
        <w:rPr>
          <w:rFonts w:cs="Arial"/>
          <w:szCs w:val="22"/>
        </w:rPr>
        <w:t>-КР-201</w:t>
      </w:r>
      <w:r w:rsidR="00AD52B4" w:rsidRPr="008C4FE2">
        <w:rPr>
          <w:rFonts w:cs="Arial"/>
          <w:szCs w:val="22"/>
        </w:rPr>
        <w:t>6</w:t>
      </w:r>
      <w:r w:rsidRPr="003F005B">
        <w:rPr>
          <w:rFonts w:cs="Arial"/>
          <w:szCs w:val="22"/>
        </w:rPr>
        <w:t xml:space="preserve"> от</w:t>
      </w:r>
      <w:r>
        <w:rPr>
          <w:rFonts w:cs="Arial"/>
          <w:szCs w:val="22"/>
        </w:rPr>
        <w:t xml:space="preserve"> </w:t>
      </w:r>
      <w:r w:rsidR="005C4F8C">
        <w:rPr>
          <w:rFonts w:cs="Arial"/>
          <w:szCs w:val="22"/>
        </w:rPr>
        <w:t>«14» июля 2016г.</w:t>
      </w:r>
    </w:p>
    <w:p w:rsidR="00DE7BED" w:rsidRPr="00B70702" w:rsidRDefault="00DE7BED" w:rsidP="006A7634">
      <w:pPr>
        <w:ind w:firstLine="567"/>
        <w:jc w:val="both"/>
        <w:rPr>
          <w:rFonts w:cs="Arial"/>
          <w:b/>
          <w:szCs w:val="22"/>
        </w:rPr>
      </w:pPr>
      <w:r>
        <w:rPr>
          <w:rFonts w:cs="Arial"/>
          <w:b/>
          <w:szCs w:val="22"/>
        </w:rPr>
        <w:t>ОАО «</w:t>
      </w:r>
      <w:proofErr w:type="spellStart"/>
      <w:r w:rsidRPr="006A7634">
        <w:rPr>
          <w:rFonts w:cs="Arial"/>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665CB6" w:rsidRPr="00665CB6">
        <w:rPr>
          <w:rFonts w:cs="Arial"/>
          <w:b/>
          <w:szCs w:val="22"/>
        </w:rPr>
        <w:t xml:space="preserve">по </w:t>
      </w:r>
      <w:r w:rsidR="003F005B" w:rsidRPr="003F005B">
        <w:rPr>
          <w:rFonts w:cs="Arial"/>
          <w:b/>
          <w:szCs w:val="22"/>
        </w:rPr>
        <w:t>капитальному ремонту установок Гидрокрекинг, УПВ-1, Л-24/6, ЛЧ-24/7 (консервация), ГОБКК цех №4 согласно графика простоев в 2017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proofErr w:type="gramStart"/>
      <w:r w:rsidRPr="001D2186">
        <w:rPr>
          <w:rFonts w:cs="Arial"/>
          <w:szCs w:val="22"/>
        </w:rPr>
        <w:t>контрагента,  предложившего</w:t>
      </w:r>
      <w:proofErr w:type="gramEnd"/>
      <w:r w:rsidRPr="001D2186">
        <w:rPr>
          <w:rFonts w:cs="Arial"/>
          <w:szCs w:val="22"/>
        </w:rPr>
        <w:t xml:space="preserve">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0D57D0">
        <w:rPr>
          <w:rFonts w:cs="Arial"/>
          <w:szCs w:val="22"/>
        </w:rPr>
        <w:t xml:space="preserve">наименьшая </w:t>
      </w:r>
      <w:r w:rsidR="00DC6F37" w:rsidRPr="000D57D0">
        <w:rPr>
          <w:rFonts w:cs="Arial"/>
          <w:szCs w:val="22"/>
        </w:rPr>
        <w:t>стоимость предложения</w:t>
      </w:r>
      <w:r w:rsidR="00665CB6" w:rsidRPr="000D57D0">
        <w:rPr>
          <w:rFonts w:cs="Arial"/>
          <w:szCs w:val="22"/>
        </w:rPr>
        <w:t>, с учетом стоимости дополнительных работ (в рамках опциона)</w:t>
      </w:r>
      <w:r w:rsidR="00DC6F37" w:rsidRPr="000D57D0">
        <w:rPr>
          <w:rFonts w:cs="Arial"/>
          <w:szCs w:val="22"/>
        </w:rPr>
        <w:t>, рассчитанн</w:t>
      </w:r>
      <w:r w:rsidR="000D57D0" w:rsidRPr="000D57D0">
        <w:rPr>
          <w:rFonts w:cs="Arial"/>
          <w:szCs w:val="22"/>
        </w:rPr>
        <w:t>ых</w:t>
      </w:r>
      <w:r w:rsidR="00DC6F37" w:rsidRPr="000D57D0">
        <w:rPr>
          <w:rFonts w:cs="Arial"/>
          <w:szCs w:val="22"/>
        </w:rPr>
        <w:t xml:space="preserve"> по </w:t>
      </w:r>
      <w:r w:rsidR="006C1A8D" w:rsidRPr="006C1A8D">
        <w:rPr>
          <w:szCs w:val="22"/>
        </w:rPr>
        <w:t>Методик</w:t>
      </w:r>
      <w:r w:rsidR="006C1A8D">
        <w:rPr>
          <w:szCs w:val="22"/>
        </w:rPr>
        <w:t>е</w:t>
      </w:r>
      <w:r w:rsidR="006C1A8D" w:rsidRPr="006C1A8D">
        <w:rPr>
          <w:szCs w:val="22"/>
        </w:rPr>
        <w:t xml:space="preserve"> оценки регламентов определения стоимости работ</w:t>
      </w:r>
      <w:r w:rsidR="006C1A8D" w:rsidRPr="000D57D0">
        <w:rPr>
          <w:rFonts w:cs="Arial"/>
          <w:szCs w:val="22"/>
        </w:rPr>
        <w:t xml:space="preserve"> </w:t>
      </w:r>
      <w:r w:rsidR="00DC6F37" w:rsidRPr="000D57D0">
        <w:rPr>
          <w:rFonts w:cs="Arial"/>
          <w:szCs w:val="22"/>
        </w:rPr>
        <w:t>(Форма 10)</w:t>
      </w:r>
      <w:r w:rsidR="003679E5" w:rsidRPr="000D57D0">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 xml:space="preserve">Под опционом понимается право Общества уменьшать или увеличивать объем выполняемых работ / объем оказываемых услуг в пределах </w:t>
      </w:r>
      <w:proofErr w:type="gramStart"/>
      <w:r w:rsidRPr="002E571A">
        <w:rPr>
          <w:rFonts w:cs="Arial"/>
          <w:szCs w:val="22"/>
        </w:rPr>
        <w:t>согласованного  объема</w:t>
      </w:r>
      <w:proofErr w:type="gramEnd"/>
      <w:r w:rsidRPr="002E571A">
        <w:rPr>
          <w:rFonts w:cs="Arial"/>
          <w:szCs w:val="22"/>
        </w:rPr>
        <w:t xml:space="preserve">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3177CB">
        <w:rPr>
          <w:rFonts w:cs="Arial"/>
          <w:b/>
          <w:szCs w:val="22"/>
        </w:rPr>
        <w:t>3</w:t>
      </w:r>
      <w:r w:rsidR="00DA6A4C" w:rsidRPr="0060733A">
        <w:rPr>
          <w:rFonts w:cs="Arial"/>
          <w:b/>
          <w:szCs w:val="22"/>
        </w:rPr>
        <w:t>0</w:t>
      </w:r>
      <w:r w:rsidR="00230908" w:rsidRPr="0060733A">
        <w:rPr>
          <w:rFonts w:cs="Arial"/>
          <w:b/>
          <w:szCs w:val="22"/>
        </w:rPr>
        <w:t xml:space="preserve"> </w:t>
      </w:r>
      <w:r w:rsidR="006A7634">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proofErr w:type="gramStart"/>
      <w:r w:rsidRPr="002E571A">
        <w:rPr>
          <w:rFonts w:cs="Arial"/>
          <w:szCs w:val="22"/>
        </w:rPr>
        <w:t>техническая</w:t>
      </w:r>
      <w:proofErr w:type="gramEnd"/>
      <w:r w:rsidRPr="002E571A">
        <w:rPr>
          <w:rFonts w:cs="Arial"/>
          <w:szCs w:val="22"/>
        </w:rPr>
        <w:t xml:space="preserve">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5E71B9" w:rsidRDefault="00941449" w:rsidP="00DE7BED">
      <w:pPr>
        <w:pStyle w:val="ac"/>
        <w:numPr>
          <w:ilvl w:val="0"/>
          <w:numId w:val="2"/>
        </w:numPr>
        <w:tabs>
          <w:tab w:val="left" w:pos="1418"/>
        </w:tabs>
        <w:ind w:left="1418" w:hanging="341"/>
        <w:contextualSpacing w:val="0"/>
        <w:jc w:val="both"/>
        <w:rPr>
          <w:rFonts w:cs="Arial"/>
          <w:szCs w:val="22"/>
        </w:rPr>
      </w:pPr>
      <w:r w:rsidRPr="005E71B9">
        <w:rPr>
          <w:rFonts w:cs="Arial"/>
          <w:szCs w:val="22"/>
        </w:rPr>
        <w:t xml:space="preserve">Подписанный проект договора, без указания информации о стоимости в </w:t>
      </w:r>
      <w:proofErr w:type="spellStart"/>
      <w:r w:rsidRPr="005E71B9">
        <w:rPr>
          <w:rFonts w:cs="Arial"/>
          <w:szCs w:val="22"/>
        </w:rPr>
        <w:t>п.п</w:t>
      </w:r>
      <w:proofErr w:type="spellEnd"/>
      <w:r w:rsidRPr="005E71B9">
        <w:rPr>
          <w:rFonts w:cs="Arial"/>
          <w:szCs w:val="22"/>
        </w:rPr>
        <w:t xml:space="preserve">. </w:t>
      </w:r>
      <w:proofErr w:type="gramStart"/>
      <w:r w:rsidRPr="005E71B9">
        <w:rPr>
          <w:rFonts w:cs="Arial"/>
          <w:szCs w:val="22"/>
        </w:rPr>
        <w:t>3.1.,</w:t>
      </w:r>
      <w:proofErr w:type="gramEnd"/>
      <w:r w:rsidRPr="005E71B9">
        <w:rPr>
          <w:rFonts w:cs="Arial"/>
          <w:szCs w:val="22"/>
        </w:rPr>
        <w:t xml:space="preserve"> 3.3., предоставления локальных ресурсных сметных расчетов</w:t>
      </w:r>
      <w:r w:rsidR="009614FF" w:rsidRPr="005E71B9">
        <w:rPr>
          <w:rFonts w:cs="Arial"/>
          <w:szCs w:val="22"/>
        </w:rPr>
        <w:t>;</w:t>
      </w:r>
      <w:r w:rsidR="00385A8B" w:rsidRPr="005E71B9">
        <w:rPr>
          <w:rFonts w:cs="Arial"/>
          <w:szCs w:val="22"/>
        </w:rPr>
        <w:t xml:space="preserve"> (</w:t>
      </w:r>
      <w:r w:rsidR="005E71B9" w:rsidRPr="005E71B9">
        <w:rPr>
          <w:rFonts w:cs="Arial"/>
          <w:szCs w:val="22"/>
        </w:rPr>
        <w:t>по каждому лоту отдельно)</w:t>
      </w:r>
      <w:r w:rsidR="005E71B9">
        <w:rPr>
          <w:rFonts w:cs="Arial"/>
          <w:szCs w:val="22"/>
        </w:rPr>
        <w:t>;</w:t>
      </w:r>
    </w:p>
    <w:p w:rsidR="00DE7BED" w:rsidRPr="003D48CA" w:rsidRDefault="00DE7BED" w:rsidP="00DE7BED">
      <w:pPr>
        <w:pStyle w:val="ac"/>
        <w:numPr>
          <w:ilvl w:val="0"/>
          <w:numId w:val="2"/>
        </w:numPr>
        <w:tabs>
          <w:tab w:val="left" w:pos="1418"/>
        </w:tabs>
        <w:ind w:left="1418" w:hanging="341"/>
        <w:contextualSpacing w:val="0"/>
        <w:jc w:val="both"/>
        <w:rPr>
          <w:rFonts w:cs="Arial"/>
          <w:szCs w:val="22"/>
        </w:rPr>
      </w:pPr>
      <w:r w:rsidRPr="003D48CA">
        <w:rPr>
          <w:rFonts w:cs="Arial"/>
          <w:szCs w:val="22"/>
        </w:rPr>
        <w:t xml:space="preserve">Перечень аффилированных организаций (форма </w:t>
      </w:r>
      <w:r w:rsidR="0006495D" w:rsidRPr="003D48CA">
        <w:rPr>
          <w:rFonts w:cs="Arial"/>
          <w:szCs w:val="22"/>
        </w:rPr>
        <w:t>6</w:t>
      </w:r>
      <w:r w:rsidRPr="003D48CA">
        <w:rPr>
          <w:rFonts w:cs="Arial"/>
          <w:szCs w:val="22"/>
        </w:rPr>
        <w:t>, подписанная уполномоченным лицом и заверенная печатью участника закупки);</w:t>
      </w:r>
    </w:p>
    <w:p w:rsidR="00911C30" w:rsidRPr="00554685" w:rsidRDefault="00911C30" w:rsidP="00911C30">
      <w:pPr>
        <w:pStyle w:val="ac"/>
        <w:numPr>
          <w:ilvl w:val="0"/>
          <w:numId w:val="2"/>
        </w:numPr>
        <w:tabs>
          <w:tab w:val="left" w:pos="1418"/>
        </w:tabs>
        <w:ind w:left="1418" w:hanging="341"/>
        <w:contextualSpacing w:val="0"/>
        <w:jc w:val="both"/>
        <w:rPr>
          <w:rFonts w:cs="Arial"/>
          <w:szCs w:val="22"/>
        </w:rPr>
      </w:pPr>
      <w:r w:rsidRPr="00554685">
        <w:rPr>
          <w:rFonts w:cs="Arial"/>
          <w:szCs w:val="22"/>
        </w:rPr>
        <w:t xml:space="preserve">Справка об опыте работы за последние 3 года, за подписью руководителя организации (Форма </w:t>
      </w:r>
      <w:r w:rsidR="009A48A3" w:rsidRPr="00554685">
        <w:rPr>
          <w:rFonts w:cs="Arial"/>
          <w:szCs w:val="22"/>
        </w:rPr>
        <w:t>7</w:t>
      </w:r>
      <w:r w:rsidR="002B2AE0" w:rsidRPr="00554685">
        <w:rPr>
          <w:rFonts w:cs="Arial"/>
          <w:szCs w:val="22"/>
        </w:rPr>
        <w:t>)</w:t>
      </w:r>
      <w:r w:rsidRPr="00554685">
        <w:rPr>
          <w:rFonts w:cs="Arial"/>
          <w:szCs w:val="22"/>
        </w:rPr>
        <w:t>;</w:t>
      </w:r>
    </w:p>
    <w:p w:rsidR="007518E4" w:rsidRDefault="007518E4" w:rsidP="007518E4">
      <w:pPr>
        <w:pStyle w:val="ac"/>
        <w:numPr>
          <w:ilvl w:val="0"/>
          <w:numId w:val="2"/>
        </w:numPr>
        <w:tabs>
          <w:tab w:val="left" w:pos="1418"/>
        </w:tabs>
        <w:ind w:left="1418" w:hanging="341"/>
        <w:contextualSpacing w:val="0"/>
        <w:jc w:val="both"/>
        <w:rPr>
          <w:rFonts w:cs="Arial"/>
          <w:szCs w:val="22"/>
        </w:rPr>
      </w:pPr>
      <w:r w:rsidRPr="003D48CA">
        <w:rPr>
          <w:szCs w:val="22"/>
        </w:rPr>
        <w:t>Копия Свидетельства о допуске к определенным видам работ, выданного участнику закупки (гарантийное письмо, при необходимости);</w:t>
      </w:r>
      <w:r w:rsidRPr="003D48CA">
        <w:rPr>
          <w:rFonts w:cs="Arial"/>
          <w:szCs w:val="22"/>
        </w:rPr>
        <w:t xml:space="preserve"> </w:t>
      </w:r>
    </w:p>
    <w:p w:rsidR="009E7BFF" w:rsidRDefault="009E7BFF" w:rsidP="007518E4">
      <w:pPr>
        <w:pStyle w:val="ac"/>
        <w:numPr>
          <w:ilvl w:val="0"/>
          <w:numId w:val="2"/>
        </w:numPr>
        <w:tabs>
          <w:tab w:val="left" w:pos="1418"/>
        </w:tabs>
        <w:ind w:left="1418" w:hanging="341"/>
        <w:contextualSpacing w:val="0"/>
        <w:jc w:val="both"/>
        <w:rPr>
          <w:szCs w:val="22"/>
        </w:rPr>
      </w:pPr>
      <w:r w:rsidRPr="009E7BFF">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Pr>
          <w:szCs w:val="22"/>
        </w:rPr>
        <w:t>;</w:t>
      </w:r>
    </w:p>
    <w:p w:rsidR="0027701D" w:rsidRDefault="0027701D" w:rsidP="007518E4">
      <w:pPr>
        <w:pStyle w:val="ac"/>
        <w:numPr>
          <w:ilvl w:val="0"/>
          <w:numId w:val="2"/>
        </w:numPr>
        <w:tabs>
          <w:tab w:val="left" w:pos="1418"/>
        </w:tabs>
        <w:ind w:left="1418" w:hanging="341"/>
        <w:contextualSpacing w:val="0"/>
        <w:jc w:val="both"/>
        <w:rPr>
          <w:szCs w:val="22"/>
        </w:rPr>
      </w:pPr>
      <w:r w:rsidRPr="0027701D">
        <w:rPr>
          <w:szCs w:val="22"/>
        </w:rPr>
        <w:t>Копии отчетов о прохождении сварщиками аттестации и копии аттестационных удостоверений сварщиков;</w:t>
      </w:r>
    </w:p>
    <w:p w:rsidR="0027701D" w:rsidRPr="009E7BFF" w:rsidRDefault="0027701D" w:rsidP="007518E4">
      <w:pPr>
        <w:pStyle w:val="ac"/>
        <w:numPr>
          <w:ilvl w:val="0"/>
          <w:numId w:val="2"/>
        </w:numPr>
        <w:tabs>
          <w:tab w:val="left" w:pos="1418"/>
        </w:tabs>
        <w:ind w:left="1418" w:hanging="341"/>
        <w:contextualSpacing w:val="0"/>
        <w:jc w:val="both"/>
        <w:rPr>
          <w:szCs w:val="22"/>
        </w:rPr>
      </w:pPr>
      <w:r w:rsidRPr="0027701D">
        <w:rPr>
          <w:szCs w:val="22"/>
        </w:rPr>
        <w:t xml:space="preserve">Копии отчетов о прохождении аттестации руководителями сварочных работ и специалистами сварочного производства; </w:t>
      </w:r>
    </w:p>
    <w:p w:rsidR="007518E4" w:rsidRDefault="007518E4" w:rsidP="007518E4">
      <w:pPr>
        <w:pStyle w:val="ac"/>
        <w:numPr>
          <w:ilvl w:val="0"/>
          <w:numId w:val="2"/>
        </w:numPr>
        <w:tabs>
          <w:tab w:val="left" w:pos="1418"/>
        </w:tabs>
        <w:ind w:left="1418" w:hanging="341"/>
        <w:contextualSpacing w:val="0"/>
        <w:jc w:val="both"/>
        <w:rPr>
          <w:szCs w:val="22"/>
        </w:rPr>
      </w:pPr>
      <w:r w:rsidRPr="006577DB">
        <w:rPr>
          <w:szCs w:val="22"/>
        </w:rPr>
        <w:lastRenderedPageBreak/>
        <w:t>Копии свидетельств или протоколов комиссий об аттестации в области промышленной безопасности;</w:t>
      </w:r>
    </w:p>
    <w:p w:rsidR="006577DB" w:rsidRPr="006577DB" w:rsidRDefault="006577DB" w:rsidP="007518E4">
      <w:pPr>
        <w:pStyle w:val="ac"/>
        <w:numPr>
          <w:ilvl w:val="0"/>
          <w:numId w:val="2"/>
        </w:numPr>
        <w:tabs>
          <w:tab w:val="left" w:pos="1418"/>
        </w:tabs>
        <w:ind w:left="1418" w:hanging="341"/>
        <w:contextualSpacing w:val="0"/>
        <w:jc w:val="both"/>
        <w:rPr>
          <w:szCs w:val="22"/>
        </w:rPr>
      </w:pPr>
      <w:r w:rsidRPr="006577DB">
        <w:rPr>
          <w:szCs w:val="22"/>
        </w:rPr>
        <w:t>Копии Свидетельств о производственной аттестации технологии сварки;</w:t>
      </w:r>
    </w:p>
    <w:p w:rsidR="006577DB" w:rsidRPr="006577DB" w:rsidRDefault="00933C3C" w:rsidP="007518E4">
      <w:pPr>
        <w:pStyle w:val="ac"/>
        <w:numPr>
          <w:ilvl w:val="0"/>
          <w:numId w:val="2"/>
        </w:numPr>
        <w:tabs>
          <w:tab w:val="left" w:pos="1418"/>
        </w:tabs>
        <w:ind w:left="1418" w:hanging="341"/>
        <w:contextualSpacing w:val="0"/>
        <w:jc w:val="both"/>
        <w:rPr>
          <w:szCs w:val="22"/>
        </w:rPr>
      </w:pPr>
      <w:r w:rsidRPr="00933C3C">
        <w:rPr>
          <w:szCs w:val="22"/>
        </w:rPr>
        <w:t>Копии Свидетельств об атт</w:t>
      </w:r>
      <w:r>
        <w:rPr>
          <w:szCs w:val="22"/>
        </w:rPr>
        <w:t>естации сварочного оборудования;</w:t>
      </w:r>
    </w:p>
    <w:p w:rsidR="00911C30" w:rsidRPr="00385A8B" w:rsidRDefault="00911C30" w:rsidP="00911C30">
      <w:pPr>
        <w:pStyle w:val="ac"/>
        <w:numPr>
          <w:ilvl w:val="0"/>
          <w:numId w:val="2"/>
        </w:numPr>
        <w:tabs>
          <w:tab w:val="left" w:pos="1418"/>
        </w:tabs>
        <w:ind w:left="1418" w:hanging="341"/>
        <w:contextualSpacing w:val="0"/>
        <w:jc w:val="both"/>
        <w:rPr>
          <w:color w:val="FF0000"/>
          <w:szCs w:val="22"/>
        </w:rPr>
      </w:pPr>
      <w:r w:rsidRPr="001F71E0">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1F71E0">
        <w:rPr>
          <w:szCs w:val="22"/>
        </w:rPr>
        <w:t>8</w:t>
      </w:r>
      <w:r w:rsidR="00933C3C" w:rsidRPr="00933C3C">
        <w:rPr>
          <w:szCs w:val="22"/>
        </w:rPr>
        <w:t>)</w:t>
      </w:r>
      <w:r w:rsidR="00EB18A5" w:rsidRPr="00933C3C">
        <w:rPr>
          <w:szCs w:val="22"/>
        </w:rPr>
        <w:t>;</w:t>
      </w:r>
    </w:p>
    <w:p w:rsidR="00911C30" w:rsidRPr="00AD7C93" w:rsidRDefault="009A48A3" w:rsidP="00911C30">
      <w:pPr>
        <w:pStyle w:val="ac"/>
        <w:numPr>
          <w:ilvl w:val="0"/>
          <w:numId w:val="2"/>
        </w:numPr>
        <w:tabs>
          <w:tab w:val="left" w:pos="1418"/>
        </w:tabs>
        <w:ind w:left="1418" w:hanging="341"/>
        <w:contextualSpacing w:val="0"/>
        <w:jc w:val="both"/>
        <w:rPr>
          <w:rFonts w:cs="Arial"/>
          <w:szCs w:val="22"/>
        </w:rPr>
      </w:pPr>
      <w:r w:rsidRPr="00AD7C93">
        <w:rPr>
          <w:szCs w:val="22"/>
        </w:rPr>
        <w:t>Справка о наличии производственных мощностей</w:t>
      </w:r>
      <w:r w:rsidR="00911C30" w:rsidRPr="00AD7C93">
        <w:rPr>
          <w:szCs w:val="22"/>
        </w:rPr>
        <w:t xml:space="preserve"> (Форма</w:t>
      </w:r>
      <w:r w:rsidR="00911C30" w:rsidRPr="00AD7C93">
        <w:rPr>
          <w:rFonts w:cs="Arial"/>
          <w:szCs w:val="22"/>
        </w:rPr>
        <w:t xml:space="preserve"> </w:t>
      </w:r>
      <w:r w:rsidRPr="00AD7C93">
        <w:rPr>
          <w:rFonts w:cs="Arial"/>
          <w:szCs w:val="22"/>
        </w:rPr>
        <w:t>9</w:t>
      </w:r>
      <w:r w:rsidR="00911C30" w:rsidRPr="00AD7C93">
        <w:rPr>
          <w:rFonts w:cs="Arial"/>
          <w:szCs w:val="22"/>
        </w:rPr>
        <w:t>);</w:t>
      </w:r>
    </w:p>
    <w:p w:rsidR="00911C30" w:rsidRPr="009A3CDC" w:rsidRDefault="00911C30"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Перечень субподрядных организаций, привлекаемых для данного вида деятельности (с указанием % субподряда);</w:t>
      </w:r>
    </w:p>
    <w:p w:rsidR="00911C30" w:rsidRPr="004106EF" w:rsidRDefault="00911C30" w:rsidP="00911C30">
      <w:pPr>
        <w:pStyle w:val="ac"/>
        <w:numPr>
          <w:ilvl w:val="0"/>
          <w:numId w:val="2"/>
        </w:numPr>
        <w:tabs>
          <w:tab w:val="left" w:pos="1418"/>
        </w:tabs>
        <w:ind w:left="1418" w:hanging="341"/>
        <w:contextualSpacing w:val="0"/>
        <w:jc w:val="both"/>
        <w:rPr>
          <w:rFonts w:cs="Arial"/>
          <w:szCs w:val="22"/>
        </w:rPr>
      </w:pPr>
      <w:r w:rsidRPr="004106EF">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EB18A5" w:rsidRDefault="00911C30"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w:t>
      </w:r>
      <w:proofErr w:type="spellStart"/>
      <w:r w:rsidRPr="00EB18A5">
        <w:rPr>
          <w:rFonts w:cs="Arial"/>
          <w:szCs w:val="22"/>
        </w:rPr>
        <w:t>Славнефть</w:t>
      </w:r>
      <w:proofErr w:type="spellEnd"/>
      <w:r w:rsidRPr="00EB18A5">
        <w:rPr>
          <w:rFonts w:cs="Arial"/>
          <w:szCs w:val="22"/>
        </w:rPr>
        <w:t xml:space="preserve">-ЯНОС»,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EB18A5">
        <w:rPr>
          <w:rFonts w:cs="Arial"/>
          <w:szCs w:val="22"/>
        </w:rPr>
        <w:t>случаев  расторжения</w:t>
      </w:r>
      <w:proofErr w:type="gramEnd"/>
      <w:r w:rsidRPr="00EB18A5">
        <w:rPr>
          <w:rFonts w:cs="Arial"/>
          <w:szCs w:val="22"/>
        </w:rPr>
        <w:t xml:space="preserve"> ОАО «</w:t>
      </w:r>
      <w:proofErr w:type="spellStart"/>
      <w:r w:rsidRPr="00EB18A5">
        <w:rPr>
          <w:rFonts w:cs="Arial"/>
          <w:szCs w:val="22"/>
        </w:rPr>
        <w:t>Славнефть</w:t>
      </w:r>
      <w:proofErr w:type="spellEnd"/>
      <w:r w:rsidRPr="00EB18A5">
        <w:rPr>
          <w:rFonts w:cs="Arial"/>
          <w:szCs w:val="22"/>
        </w:rPr>
        <w:t>-ЯНОС», ОАО «НК «Роснефть», ОАО «Газпром нефть» в одностороннем порядке договоров в связи с существенными нарушениями его условий;</w:t>
      </w:r>
    </w:p>
    <w:p w:rsidR="00113098" w:rsidRPr="009A3CDC" w:rsidRDefault="00113098" w:rsidP="00911C30">
      <w:pPr>
        <w:pStyle w:val="ac"/>
        <w:numPr>
          <w:ilvl w:val="0"/>
          <w:numId w:val="2"/>
        </w:numPr>
        <w:tabs>
          <w:tab w:val="left" w:pos="1418"/>
        </w:tabs>
        <w:ind w:left="1418" w:hanging="341"/>
        <w:contextualSpacing w:val="0"/>
        <w:jc w:val="both"/>
        <w:rPr>
          <w:rFonts w:cs="Arial"/>
          <w:szCs w:val="22"/>
        </w:rPr>
      </w:pPr>
      <w:r w:rsidRPr="00EB18A5">
        <w:rPr>
          <w:rFonts w:cs="Arial"/>
          <w:szCs w:val="22"/>
        </w:rPr>
        <w:t>Письмо (в свободной форме) за подписью руководителя организации об отсутствии</w:t>
      </w:r>
      <w:r w:rsidRPr="00EB18A5">
        <w:rPr>
          <w:szCs w:val="22"/>
        </w:rPr>
        <w:t xml:space="preserve"> на дату публикации ПДО неурегулированных претензий со стороны ОАО «</w:t>
      </w:r>
      <w:proofErr w:type="spellStart"/>
      <w:r w:rsidRPr="00EB18A5">
        <w:rPr>
          <w:szCs w:val="22"/>
        </w:rPr>
        <w:t>Славнефть</w:t>
      </w:r>
      <w:proofErr w:type="spellEnd"/>
      <w:r w:rsidRPr="00EB18A5">
        <w:rPr>
          <w:szCs w:val="22"/>
        </w:rPr>
        <w:t>-ЯНОС»;</w:t>
      </w:r>
    </w:p>
    <w:p w:rsidR="009A3CDC" w:rsidRDefault="009A3CDC" w:rsidP="00911C30">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системы менеджмента качества ISO 9001, ИСО 9001;</w:t>
      </w:r>
    </w:p>
    <w:p w:rsidR="009A3CDC" w:rsidRPr="009A3CDC" w:rsidRDefault="009A3CDC" w:rsidP="009A3CDC">
      <w:pPr>
        <w:pStyle w:val="ac"/>
        <w:numPr>
          <w:ilvl w:val="0"/>
          <w:numId w:val="2"/>
        </w:numPr>
        <w:tabs>
          <w:tab w:val="left" w:pos="1418"/>
        </w:tabs>
        <w:ind w:left="1418" w:hanging="341"/>
        <w:contextualSpacing w:val="0"/>
        <w:jc w:val="both"/>
        <w:rPr>
          <w:rFonts w:cs="Arial"/>
          <w:szCs w:val="22"/>
        </w:rPr>
      </w:pPr>
      <w:r w:rsidRPr="009A3CDC">
        <w:rPr>
          <w:rFonts w:cs="Arial"/>
          <w:szCs w:val="22"/>
        </w:rPr>
        <w:t>Заверенная копия свидетельства ISO 14001:2004, OHSAS 18001:2007 (гарантийное письмо при необходимости);</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proofErr w:type="gramStart"/>
      <w:r w:rsidRPr="006831FE">
        <w:rPr>
          <w:rFonts w:cs="Arial"/>
          <w:szCs w:val="22"/>
        </w:rPr>
        <w:t>коммерческая</w:t>
      </w:r>
      <w:proofErr w:type="gramEnd"/>
      <w:r w:rsidRPr="006831FE">
        <w:rPr>
          <w:rFonts w:cs="Arial"/>
          <w:szCs w:val="22"/>
        </w:rPr>
        <w:t xml:space="preserve">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w:t>
      </w:r>
      <w:r w:rsidR="005E71B9" w:rsidRPr="005E71B9">
        <w:rPr>
          <w:rFonts w:cs="Arial"/>
          <w:b/>
          <w:szCs w:val="22"/>
        </w:rPr>
        <w:t>(по каждому лоту отдельно)</w:t>
      </w:r>
      <w:r w:rsidR="005E71B9">
        <w:rPr>
          <w:rFonts w:cs="Arial"/>
          <w:szCs w:val="22"/>
        </w:rPr>
        <w:t xml:space="preserve"> </w:t>
      </w:r>
      <w:r w:rsidRPr="00C642BA">
        <w:rPr>
          <w:rFonts w:cs="Arial"/>
          <w:szCs w:val="22"/>
        </w:rPr>
        <w:t xml:space="preserve">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Pr="00842C3F" w:rsidRDefault="0087067B" w:rsidP="00DE7BED">
      <w:pPr>
        <w:pStyle w:val="ac"/>
        <w:numPr>
          <w:ilvl w:val="0"/>
          <w:numId w:val="2"/>
        </w:numPr>
        <w:tabs>
          <w:tab w:val="left" w:pos="1418"/>
        </w:tabs>
        <w:ind w:left="1418" w:hanging="341"/>
        <w:contextualSpacing w:val="0"/>
        <w:jc w:val="both"/>
        <w:rPr>
          <w:rFonts w:cs="Arial"/>
          <w:szCs w:val="22"/>
        </w:rPr>
      </w:pPr>
      <w:r w:rsidRPr="00842C3F">
        <w:rPr>
          <w:rFonts w:cs="Arial"/>
          <w:szCs w:val="22"/>
        </w:rPr>
        <w:t xml:space="preserve">Договор подряда </w:t>
      </w:r>
      <w:r w:rsidR="00842C3F" w:rsidRPr="00842C3F">
        <w:rPr>
          <w:rFonts w:cs="Arial"/>
          <w:szCs w:val="22"/>
        </w:rPr>
        <w:t xml:space="preserve">(по каждому лоту отдельно) </w:t>
      </w:r>
      <w:r w:rsidRPr="00842C3F">
        <w:rPr>
          <w:rFonts w:cs="Arial"/>
          <w:szCs w:val="22"/>
        </w:rPr>
        <w:t xml:space="preserve">с Приложениями к нему, подписанные и скрепленные печатью организации в редакции Заказчика, в 2-х экземплярах </w:t>
      </w:r>
      <w:r w:rsidR="0006495D" w:rsidRPr="00842C3F">
        <w:rPr>
          <w:rFonts w:cs="Arial"/>
          <w:szCs w:val="22"/>
        </w:rPr>
        <w:t>(Форма 3</w:t>
      </w:r>
      <w:r w:rsidRPr="00842C3F">
        <w:rPr>
          <w:rFonts w:cs="Arial"/>
          <w:szCs w:val="22"/>
        </w:rPr>
        <w:t>);</w:t>
      </w:r>
    </w:p>
    <w:p w:rsidR="00941449" w:rsidRPr="000913ED" w:rsidRDefault="00941449" w:rsidP="00DE7BED">
      <w:pPr>
        <w:pStyle w:val="ac"/>
        <w:numPr>
          <w:ilvl w:val="0"/>
          <w:numId w:val="2"/>
        </w:numPr>
        <w:tabs>
          <w:tab w:val="left" w:pos="1418"/>
        </w:tabs>
        <w:ind w:left="1418" w:hanging="341"/>
        <w:contextualSpacing w:val="0"/>
        <w:jc w:val="both"/>
        <w:rPr>
          <w:rFonts w:cs="Arial"/>
          <w:szCs w:val="22"/>
        </w:rPr>
      </w:pPr>
      <w:r w:rsidRPr="000913ED">
        <w:rPr>
          <w:szCs w:val="22"/>
        </w:rPr>
        <w:t xml:space="preserve">Локальные ресурсные сметные расчеты, выполненные на основании локальных сметных расчетов </w:t>
      </w:r>
      <w:r w:rsidR="008308B2" w:rsidRPr="000913ED">
        <w:rPr>
          <w:szCs w:val="22"/>
        </w:rPr>
        <w:t>№15-2016, №11/6, 12/6 (лот №1); №16-2016, №15/16, №16/16, №01:00008, №01:00009 (лот №2); №14-2016, №19/16, 20/16, №01:00010, №01:00011 (лот №3);</w:t>
      </w:r>
      <w:r w:rsidR="00B021BB" w:rsidRPr="00B021BB">
        <w:rPr>
          <w:szCs w:val="22"/>
        </w:rPr>
        <w:t xml:space="preserve"> №23-2016</w:t>
      </w:r>
      <w:r w:rsidR="00B021BB">
        <w:rPr>
          <w:szCs w:val="22"/>
        </w:rPr>
        <w:t xml:space="preserve"> (лот №4);</w:t>
      </w:r>
      <w:r w:rsidR="004718DF" w:rsidRPr="004718DF">
        <w:rPr>
          <w:szCs w:val="22"/>
        </w:rPr>
        <w:t xml:space="preserve"> </w:t>
      </w:r>
      <w:r w:rsidR="004718DF" w:rsidRPr="00B20B98">
        <w:rPr>
          <w:szCs w:val="22"/>
        </w:rPr>
        <w:t>№2</w:t>
      </w:r>
      <w:r w:rsidR="004718DF">
        <w:rPr>
          <w:szCs w:val="22"/>
        </w:rPr>
        <w:t>2-2016, №13/16, 14/16, 01:00016 (лот №5);</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lastRenderedPageBreak/>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F41DE5">
        <w:rPr>
          <w:rFonts w:cs="Arial"/>
          <w:szCs w:val="22"/>
        </w:rPr>
        <w:t xml:space="preserve">ПДО </w:t>
      </w:r>
      <w:r w:rsidR="003523B8" w:rsidRPr="008C4FE2">
        <w:rPr>
          <w:rFonts w:cs="Arial"/>
          <w:szCs w:val="22"/>
        </w:rPr>
        <w:t>№</w:t>
      </w:r>
      <w:r w:rsidR="00B05D27" w:rsidRPr="008C4FE2">
        <w:rPr>
          <w:rFonts w:cs="Arial"/>
          <w:szCs w:val="22"/>
        </w:rPr>
        <w:t>2</w:t>
      </w:r>
      <w:r w:rsidR="003F005B" w:rsidRPr="008C4FE2">
        <w:rPr>
          <w:rFonts w:cs="Arial"/>
          <w:szCs w:val="22"/>
        </w:rPr>
        <w:t>3</w:t>
      </w:r>
      <w:r w:rsidR="008C4FE2" w:rsidRPr="008C4FE2">
        <w:rPr>
          <w:rFonts w:cs="Arial"/>
          <w:szCs w:val="22"/>
        </w:rPr>
        <w:t>8</w:t>
      </w:r>
      <w:r w:rsidR="003523B8" w:rsidRPr="008C4FE2">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C4F8C">
        <w:rPr>
          <w:rFonts w:cs="Arial"/>
          <w:szCs w:val="22"/>
        </w:rPr>
        <w:t>«14» июля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первый</w:t>
      </w:r>
      <w:proofErr w:type="gramEnd"/>
      <w:r w:rsidRPr="002E571A">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второй  конверт</w:t>
      </w:r>
      <w:proofErr w:type="gramEnd"/>
      <w:r w:rsidRPr="002E571A">
        <w:rPr>
          <w:rFonts w:cs="Arial"/>
          <w:szCs w:val="22"/>
        </w:rPr>
        <w:t xml:space="preserve">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третий</w:t>
      </w:r>
      <w:proofErr w:type="gramEnd"/>
      <w:r w:rsidRPr="002E571A">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четвертый  конверт</w:t>
      </w:r>
      <w:proofErr w:type="gramEnd"/>
      <w:r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C4F8C">
        <w:rPr>
          <w:rFonts w:cs="Arial"/>
          <w:b/>
          <w:szCs w:val="22"/>
        </w:rPr>
        <w:t>14</w:t>
      </w:r>
      <w:r w:rsidRPr="002E571A">
        <w:rPr>
          <w:rFonts w:cs="Arial"/>
          <w:b/>
          <w:szCs w:val="22"/>
        </w:rPr>
        <w:t xml:space="preserve">» </w:t>
      </w:r>
      <w:r w:rsidR="005C4F8C">
        <w:rPr>
          <w:rFonts w:cs="Arial"/>
          <w:b/>
          <w:szCs w:val="22"/>
        </w:rPr>
        <w:t>июля</w:t>
      </w:r>
      <w:r w:rsidRPr="002E571A">
        <w:rPr>
          <w:rFonts w:cs="Arial"/>
          <w:b/>
          <w:szCs w:val="22"/>
        </w:rPr>
        <w:t xml:space="preserve"> </w:t>
      </w:r>
      <w:r w:rsidR="005C4F8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Око</w:t>
      </w:r>
      <w:r w:rsidR="005C4F8C">
        <w:rPr>
          <w:rFonts w:cs="Arial"/>
          <w:b/>
          <w:szCs w:val="22"/>
        </w:rPr>
        <w:t>нчание приема оферт – 16:00 «28</w:t>
      </w:r>
      <w:r w:rsidRPr="002E571A">
        <w:rPr>
          <w:rFonts w:cs="Arial"/>
          <w:b/>
          <w:szCs w:val="22"/>
        </w:rPr>
        <w:t xml:space="preserve">» </w:t>
      </w:r>
      <w:r w:rsidR="005C4F8C">
        <w:rPr>
          <w:rFonts w:cs="Arial"/>
          <w:b/>
          <w:szCs w:val="22"/>
        </w:rPr>
        <w:t>июля</w:t>
      </w:r>
      <w:r w:rsidRPr="002E571A">
        <w:rPr>
          <w:rFonts w:cs="Arial"/>
          <w:b/>
          <w:szCs w:val="22"/>
        </w:rPr>
        <w:t xml:space="preserve"> </w:t>
      </w:r>
      <w:r w:rsidR="005C4F8C">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C4F8C">
        <w:rPr>
          <w:rFonts w:cs="Arial"/>
          <w:b/>
          <w:szCs w:val="22"/>
        </w:rPr>
        <w:t>30</w:t>
      </w:r>
      <w:r w:rsidRPr="002E571A">
        <w:rPr>
          <w:rFonts w:cs="Arial"/>
          <w:b/>
          <w:szCs w:val="22"/>
        </w:rPr>
        <w:t xml:space="preserve">» </w:t>
      </w:r>
      <w:r w:rsidR="005C4F8C">
        <w:rPr>
          <w:rFonts w:cs="Arial"/>
          <w:b/>
          <w:szCs w:val="22"/>
        </w:rPr>
        <w:t>сентября</w:t>
      </w:r>
      <w:r w:rsidRPr="002E571A">
        <w:rPr>
          <w:rFonts w:cs="Arial"/>
          <w:b/>
          <w:szCs w:val="22"/>
        </w:rPr>
        <w:t xml:space="preserve"> </w:t>
      </w:r>
      <w:r w:rsidR="005C4F8C">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E326C">
        <w:rPr>
          <w:rFonts w:cs="Arial"/>
          <w:szCs w:val="22"/>
        </w:rPr>
        <w:t>26</w:t>
      </w:r>
      <w:r w:rsidRPr="002E571A">
        <w:rPr>
          <w:rFonts w:cs="Arial"/>
          <w:szCs w:val="22"/>
        </w:rPr>
        <w:t xml:space="preserve">» </w:t>
      </w:r>
      <w:r w:rsidR="001E326C">
        <w:rPr>
          <w:rFonts w:cs="Arial"/>
          <w:szCs w:val="22"/>
        </w:rPr>
        <w:t>июля</w:t>
      </w:r>
      <w:r w:rsidRPr="002E571A">
        <w:rPr>
          <w:rFonts w:cs="Arial"/>
          <w:szCs w:val="22"/>
        </w:rPr>
        <w:t xml:space="preserve"> </w:t>
      </w:r>
      <w:r w:rsidR="001E326C">
        <w:rPr>
          <w:rFonts w:cs="Arial"/>
          <w:szCs w:val="22"/>
        </w:rPr>
        <w:t>2016</w:t>
      </w:r>
      <w:bookmarkStart w:id="0" w:name="_GoBack"/>
      <w:bookmarkEnd w:id="0"/>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E571A">
        <w:rPr>
          <w:rFonts w:cs="Arial"/>
          <w:szCs w:val="22"/>
        </w:rPr>
        <w:t>предложения  без</w:t>
      </w:r>
      <w:proofErr w:type="gramEnd"/>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proofErr w:type="gramStart"/>
      <w:r w:rsidRPr="006C094E">
        <w:rPr>
          <w:rFonts w:cs="Arial"/>
          <w:szCs w:val="22"/>
        </w:rPr>
        <w:t>начальник</w:t>
      </w:r>
      <w:proofErr w:type="gramEnd"/>
      <w:r w:rsidRPr="006C094E">
        <w:rPr>
          <w:rFonts w:cs="Arial"/>
          <w:szCs w:val="22"/>
        </w:rPr>
        <w:t xml:space="preserve"> сектора закупки услуг КС отдела закупки услуг ОАО «</w:t>
      </w:r>
      <w:proofErr w:type="spellStart"/>
      <w:r w:rsidRPr="006C094E">
        <w:rPr>
          <w:rFonts w:cs="Arial"/>
          <w:szCs w:val="22"/>
        </w:rPr>
        <w:t>Славнефть</w:t>
      </w:r>
      <w:proofErr w:type="spellEnd"/>
      <w:r w:rsidRPr="006C094E">
        <w:rPr>
          <w:rFonts w:cs="Arial"/>
          <w:szCs w:val="22"/>
        </w:rPr>
        <w:t xml:space="preserve">-ЯНОС» </w:t>
      </w:r>
      <w:proofErr w:type="spellStart"/>
      <w:r w:rsidRPr="006C094E">
        <w:rPr>
          <w:rFonts w:cs="Arial"/>
          <w:szCs w:val="22"/>
        </w:rPr>
        <w:t>Бедарев</w:t>
      </w:r>
      <w:proofErr w:type="spellEnd"/>
      <w:r w:rsidRPr="006C094E">
        <w:rPr>
          <w:rFonts w:cs="Arial"/>
          <w:szCs w:val="22"/>
        </w:rPr>
        <w:t xml:space="preserve">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proofErr w:type="spellStart"/>
        <w:r w:rsidRPr="00E65274">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5C4F8C" w:rsidRPr="006C094E" w:rsidRDefault="005C4F8C" w:rsidP="005C4F8C">
      <w:pPr>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ОАО «</w:t>
      </w:r>
      <w:proofErr w:type="spellStart"/>
      <w:r w:rsidRPr="006C094E">
        <w:rPr>
          <w:rFonts w:cs="Arial"/>
          <w:szCs w:val="22"/>
        </w:rPr>
        <w:t>Славнефть</w:t>
      </w:r>
      <w:proofErr w:type="spellEnd"/>
      <w:r w:rsidRPr="006C094E">
        <w:rPr>
          <w:rFonts w:cs="Arial"/>
          <w:szCs w:val="22"/>
        </w:rPr>
        <w:t xml:space="preserve">-ЯНОС»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5C4F8C" w:rsidRDefault="005C4F8C" w:rsidP="005C4F8C">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D8294C">
          <w:rPr>
            <w:rStyle w:val="ae"/>
            <w:rFonts w:cs="Arial"/>
            <w:lang w:val="en-US"/>
          </w:rPr>
          <w:t>KirillovaNV</w:t>
        </w:r>
        <w:r w:rsidRPr="00D8294C">
          <w:rPr>
            <w:rStyle w:val="ae"/>
            <w:rFonts w:cs="Arial"/>
          </w:rPr>
          <w:t>@</w:t>
        </w:r>
        <w:r w:rsidRPr="00D8294C">
          <w:rPr>
            <w:rStyle w:val="ae"/>
            <w:rFonts w:cs="Arial"/>
            <w:lang w:val="en-US"/>
          </w:rPr>
          <w:t>yanos</w:t>
        </w:r>
        <w:r w:rsidRPr="00D8294C">
          <w:rPr>
            <w:rStyle w:val="ae"/>
            <w:rFonts w:cs="Arial"/>
          </w:rPr>
          <w:t>.</w:t>
        </w:r>
        <w:r w:rsidRPr="00D8294C">
          <w:rPr>
            <w:rStyle w:val="ae"/>
            <w:rFonts w:cs="Arial"/>
            <w:lang w:val="en-US"/>
          </w:rPr>
          <w:t>slavneft</w:t>
        </w:r>
        <w:r w:rsidRPr="00D8294C">
          <w:rPr>
            <w:rStyle w:val="ae"/>
            <w:rFonts w:cs="Arial"/>
          </w:rPr>
          <w:t>.</w:t>
        </w:r>
        <w:proofErr w:type="spellStart"/>
        <w:r w:rsidRPr="00D8294C">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2E571A">
        <w:rPr>
          <w:rFonts w:cs="Arial"/>
          <w:szCs w:val="22"/>
        </w:rPr>
        <w:t>сайте  не</w:t>
      </w:r>
      <w:proofErr w:type="gramEnd"/>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не</w:t>
      </w:r>
      <w:proofErr w:type="gramEnd"/>
      <w:r w:rsidRPr="002E571A">
        <w:rPr>
          <w:rFonts w:cs="Arial"/>
          <w:szCs w:val="22"/>
        </w:rPr>
        <w:t xml:space="preserve">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ни</w:t>
      </w:r>
      <w:proofErr w:type="gramEnd"/>
      <w:r w:rsidRPr="002E571A">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все</w:t>
      </w:r>
      <w:proofErr w:type="gramEnd"/>
      <w:r w:rsidRPr="002E571A">
        <w:rPr>
          <w:rFonts w:cs="Arial"/>
          <w:szCs w:val="22"/>
        </w:rPr>
        <w:t xml:space="preserve">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proofErr w:type="gramStart"/>
      <w:r w:rsidRPr="002E571A">
        <w:rPr>
          <w:rFonts w:cs="Arial"/>
          <w:szCs w:val="22"/>
        </w:rPr>
        <w:t>оферты  в</w:t>
      </w:r>
      <w:proofErr w:type="gramEnd"/>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C4F8C"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w:t>
      </w:r>
    </w:p>
    <w:p w:rsidR="005C4F8C" w:rsidRDefault="005C4F8C" w:rsidP="00DE7BED">
      <w:pPr>
        <w:ind w:firstLine="708"/>
        <w:jc w:val="both"/>
        <w:rPr>
          <w:rFonts w:cs="Arial"/>
          <w:szCs w:val="22"/>
        </w:rPr>
      </w:pPr>
    </w:p>
    <w:p w:rsidR="00DE7BED" w:rsidRPr="001D0E4A" w:rsidRDefault="00DE7BED" w:rsidP="005C4F8C">
      <w:pPr>
        <w:jc w:val="both"/>
        <w:rPr>
          <w:rFonts w:cs="Arial"/>
          <w:szCs w:val="22"/>
        </w:rPr>
      </w:pPr>
      <w:proofErr w:type="gramStart"/>
      <w:r w:rsidRPr="002E571A">
        <w:rPr>
          <w:rFonts w:cs="Arial"/>
          <w:szCs w:val="22"/>
        </w:rPr>
        <w:t>противоправных</w:t>
      </w:r>
      <w:proofErr w:type="gramEnd"/>
      <w:r w:rsidRPr="002E571A">
        <w:rPr>
          <w:rFonts w:cs="Arial"/>
          <w:szCs w:val="22"/>
        </w:rPr>
        <w:t xml:space="preserve">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5C4F8C" w:rsidRDefault="00DE7BED" w:rsidP="00DE7BED">
      <w:r w:rsidRPr="00B445D7">
        <w:t>Перечень документов в сост</w:t>
      </w:r>
      <w:r w:rsidR="00E85DE8">
        <w:t xml:space="preserve">аве Предложения делать </w:t>
      </w:r>
      <w:r w:rsidR="00E85DE8" w:rsidRPr="00F41DE5">
        <w:t xml:space="preserve">оферты </w:t>
      </w:r>
      <w:r w:rsidR="00E85DE8" w:rsidRPr="003F005B">
        <w:t>№</w:t>
      </w:r>
      <w:r w:rsidR="00B05D27" w:rsidRPr="008C4FE2">
        <w:t>2</w:t>
      </w:r>
      <w:r w:rsidR="003F005B" w:rsidRPr="008C4FE2">
        <w:t>3</w:t>
      </w:r>
      <w:r w:rsidR="008C4FE2" w:rsidRPr="008C4FE2">
        <w:t>8</w:t>
      </w:r>
      <w:r w:rsidR="00E85DE8" w:rsidRPr="008C4FE2">
        <w:t>-КР</w:t>
      </w:r>
      <w:r w:rsidR="00E85DE8" w:rsidRPr="00F41DE5">
        <w:t>-201</w:t>
      </w:r>
      <w:r w:rsidR="00D87DD5" w:rsidRPr="00F41DE5">
        <w:t>6</w:t>
      </w:r>
      <w:r w:rsidRPr="00B445D7">
        <w:t xml:space="preserve"> от </w:t>
      </w:r>
      <w:r w:rsidR="005C4F8C">
        <w:t>«14» июля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 xml:space="preserve">Извещение о согласии сделать </w:t>
      </w:r>
      <w:proofErr w:type="gramStart"/>
      <w:r w:rsidRPr="00B25A57">
        <w:t>оферту</w:t>
      </w:r>
      <w:r w:rsidR="00B25A57" w:rsidRPr="00B25A57">
        <w:t>»</w:t>
      </w:r>
      <w:r w:rsidRPr="00B25A57">
        <w:t xml:space="preserve">  в</w:t>
      </w:r>
      <w:proofErr w:type="gramEnd"/>
      <w:r w:rsidRPr="00B25A57">
        <w:t xml:space="preserve">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lastRenderedPageBreak/>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w:t>
      </w:r>
      <w:r w:rsidR="006C1A8D" w:rsidRPr="006C1A8D">
        <w:rPr>
          <w:szCs w:val="22"/>
        </w:rPr>
        <w:t>Методик</w:t>
      </w:r>
      <w:r w:rsidR="006C1A8D">
        <w:rPr>
          <w:szCs w:val="22"/>
        </w:rPr>
        <w:t>а</w:t>
      </w:r>
      <w:r w:rsidR="006C1A8D" w:rsidRPr="006C1A8D">
        <w:rPr>
          <w:szCs w:val="22"/>
        </w:rPr>
        <w:t xml:space="preserve"> оценки регламентов определения стоимости работ</w:t>
      </w:r>
      <w:r>
        <w:rPr>
          <w:rFonts w:cs="Arial"/>
          <w:szCs w:val="22"/>
        </w:rPr>
        <w:t xml:space="preserve">» в </w:t>
      </w:r>
      <w:r w:rsidRPr="00542FA4">
        <w:t>1 экз.</w:t>
      </w:r>
    </w:p>
    <w:p w:rsidR="00923CDA" w:rsidRDefault="00923CDA" w:rsidP="00DE7BED">
      <w:pPr>
        <w:rPr>
          <w:rFonts w:cs="Arial"/>
          <w:color w:val="FF0000"/>
          <w:szCs w:val="22"/>
        </w:rPr>
      </w:pPr>
    </w:p>
    <w:p w:rsidR="00137BCE" w:rsidRDefault="00137BCE"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sectPr w:rsidR="00EF1336" w:rsidSect="005C4F8C">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84B" w:rsidRDefault="0050284B" w:rsidP="00FB07D9">
      <w:pPr>
        <w:spacing w:before="0"/>
      </w:pPr>
      <w:r>
        <w:separator/>
      </w:r>
    </w:p>
  </w:endnote>
  <w:endnote w:type="continuationSeparator" w:id="0">
    <w:p w:rsidR="0050284B" w:rsidRDefault="0050284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5B" w:rsidRDefault="003F005B">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84B" w:rsidRDefault="0050284B" w:rsidP="00FB07D9">
      <w:pPr>
        <w:spacing w:before="0"/>
      </w:pPr>
      <w:r>
        <w:separator/>
      </w:r>
    </w:p>
  </w:footnote>
  <w:footnote w:type="continuationSeparator" w:id="0">
    <w:p w:rsidR="0050284B" w:rsidRDefault="0050284B"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1F5"/>
    <w:rsid w:val="00087924"/>
    <w:rsid w:val="00087D6E"/>
    <w:rsid w:val="0009036C"/>
    <w:rsid w:val="000907C8"/>
    <w:rsid w:val="00090DFF"/>
    <w:rsid w:val="000913ED"/>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D12"/>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26C"/>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77CA7"/>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EDA"/>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05B"/>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8DF"/>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64EE"/>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4B"/>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4F8C"/>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936"/>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55"/>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7B3"/>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8B2"/>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3A6A"/>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4FE2"/>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4BA2"/>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1BB"/>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2F25"/>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DC3"/>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E8D25A-F336-4DE4-930A-C9191F4F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627E0-A261-4807-9E12-2F43D305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7</Pages>
  <Words>2778</Words>
  <Characters>15836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Надежда Кириллова</cp:lastModifiedBy>
  <cp:revision>118</cp:revision>
  <cp:lastPrinted>2016-07-14T06:23:00Z</cp:lastPrinted>
  <dcterms:created xsi:type="dcterms:W3CDTF">2016-05-11T06:30:00Z</dcterms:created>
  <dcterms:modified xsi:type="dcterms:W3CDTF">2016-07-14T06:28:00Z</dcterms:modified>
</cp:coreProperties>
</file>